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4C6E544A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1513B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1513B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6B46F552" w:rsidR="006601C7" w:rsidRPr="00D82053" w:rsidRDefault="006601C7" w:rsidP="00D82053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552FD2">
        <w:rPr>
          <w:rFonts w:ascii="Times New Roman" w:hAnsi="Times New Roman" w:cs="Times New Roman"/>
          <w:b/>
        </w:rPr>
        <w:t xml:space="preserve">Nemzetiségi Pedagógus Tanulmányi Ösztöndíj Szabályzat </w:t>
      </w:r>
      <w:r w:rsidR="00D82053" w:rsidRPr="00D82053">
        <w:rPr>
          <w:rFonts w:ascii="Times New Roman" w:hAnsi="Times New Roman" w:cs="Times New Roman"/>
          <w:b/>
        </w:rPr>
        <w:t>módosításának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A5EE7A3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1513B7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9374ED2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552FD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552FD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80838A1" w14:textId="77777777" w:rsidR="00552FD2" w:rsidRDefault="00552F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2EA416B7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F74BE98" w14:textId="0DBBF04A" w:rsidR="001513B7" w:rsidRDefault="00552FD2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Német Pedagógiai és Módszertani Központ </w:t>
      </w:r>
      <w:r w:rsidR="00EE1882">
        <w:rPr>
          <w:rFonts w:ascii="Times New Roman" w:hAnsi="Times New Roman" w:cs="Times New Roman"/>
          <w:sz w:val="24"/>
          <w:szCs w:val="24"/>
        </w:rPr>
        <w:t>intézmény</w:t>
      </w:r>
      <w:r>
        <w:rPr>
          <w:rFonts w:ascii="Times New Roman" w:hAnsi="Times New Roman" w:cs="Times New Roman"/>
          <w:sz w:val="24"/>
          <w:szCs w:val="24"/>
        </w:rPr>
        <w:t>vezetője</w:t>
      </w:r>
      <w:r w:rsidR="00EE18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Weigert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József 2026. január 19. napján kelt levélben kereste meg a Magyarországi Romák Országos Önkormányzat Elnökét a nemzetiségi pedagógus tanulmányi ösztöndíj szabályzat módosítása tárgyában.</w:t>
      </w:r>
    </w:p>
    <w:p w14:paraId="3FAEC144" w14:textId="2E392E49" w:rsidR="00552FD2" w:rsidRDefault="00552FD2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D7233" w14:textId="3A9E54BE" w:rsidR="00552FD2" w:rsidRDefault="00552FD2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nemzetiségi pedagógus ösztöndíjprogram lebonyolításához Magyarország 2026. évi központi költségvetéséről szóló 2025. évi LXIX. törvény többletforrást biztosít az előző évhez képest, összesen 525.000.000 F</w:t>
      </w:r>
      <w:r w:rsidR="00EE1882">
        <w:rPr>
          <w:rFonts w:ascii="Times New Roman" w:hAnsi="Times New Roman" w:cs="Times New Roman"/>
          <w:sz w:val="24"/>
          <w:szCs w:val="24"/>
        </w:rPr>
        <w:t>orin</w:t>
      </w:r>
      <w:r>
        <w:rPr>
          <w:rFonts w:ascii="Times New Roman" w:hAnsi="Times New Roman" w:cs="Times New Roman"/>
          <w:sz w:val="24"/>
          <w:szCs w:val="24"/>
        </w:rPr>
        <w:t>t összegben. A támogatásra szánt jelentősen megemelt összeg lehetővé teszi az ösztöndíjak kétszeres mértékre történő megemelését.</w:t>
      </w:r>
    </w:p>
    <w:p w14:paraId="14E9D1A3" w14:textId="77777777" w:rsidR="00552FD2" w:rsidRDefault="00552FD2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AAC7B" w14:textId="52B66DFC" w:rsidR="00552FD2" w:rsidRDefault="00552FD2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 alapján </w:t>
      </w:r>
      <w:r w:rsidR="00EE1882">
        <w:rPr>
          <w:rFonts w:ascii="Times New Roman" w:hAnsi="Times New Roman" w:cs="Times New Roman"/>
          <w:sz w:val="24"/>
          <w:szCs w:val="24"/>
        </w:rPr>
        <w:t xml:space="preserve">indokolttá </w:t>
      </w:r>
      <w:r>
        <w:rPr>
          <w:rFonts w:ascii="Times New Roman" w:hAnsi="Times New Roman" w:cs="Times New Roman"/>
          <w:sz w:val="24"/>
          <w:szCs w:val="24"/>
        </w:rPr>
        <w:t>vált a nevesített Szabályzat módosítása az ösztöndíjak kétszeres mértékre történő emelése okán. A módosítás 2026. f</w:t>
      </w:r>
      <w:r w:rsidR="00EE1882">
        <w:rPr>
          <w:rFonts w:ascii="Times New Roman" w:hAnsi="Times New Roman" w:cs="Times New Roman"/>
          <w:sz w:val="24"/>
          <w:szCs w:val="24"/>
        </w:rPr>
        <w:t>ebruár 1. napjától alkalmazandó.</w:t>
      </w:r>
    </w:p>
    <w:p w14:paraId="25079E48" w14:textId="1EC93AF1" w:rsidR="000F235B" w:rsidRDefault="000F235B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2C97D" w14:textId="3321C34A" w:rsidR="00035632" w:rsidRPr="00035632" w:rsidRDefault="002415DC" w:rsidP="0015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49AAB64" w14:textId="77777777" w:rsidR="00DA2A91" w:rsidRDefault="00DA2A91" w:rsidP="004524C3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3A4CF23C" w:rsidR="005F0179" w:rsidRPr="00DA2A91" w:rsidRDefault="005F0179" w:rsidP="000F235B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0F235B">
        <w:rPr>
          <w:rFonts w:ascii="Times New Roman" w:hAnsi="Times New Roman" w:cs="Times New Roman"/>
          <w:b/>
        </w:rPr>
        <w:t xml:space="preserve">Nemzetiségi Pedagógus Tanulmányi Ösztöndíj Szabályzat </w:t>
      </w:r>
      <w:r w:rsidR="000F235B" w:rsidRPr="00D82053">
        <w:rPr>
          <w:rFonts w:ascii="Times New Roman" w:hAnsi="Times New Roman" w:cs="Times New Roman"/>
          <w:b/>
        </w:rPr>
        <w:t>módosításának elfogadása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F8584" w14:textId="496D217E" w:rsidR="008F1517" w:rsidRPr="00D82053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DA2A91" w:rsidRPr="00DA2A91">
        <w:rPr>
          <w:rFonts w:eastAsiaTheme="minorEastAsia"/>
        </w:rPr>
        <w:t xml:space="preserve">a </w:t>
      </w:r>
      <w:r w:rsidR="000F235B" w:rsidRPr="000F235B">
        <w:t>Nemzetiségi Pedagógus Tanulmányi Ösztöndíj Szabályzat</w:t>
      </w:r>
      <w:r w:rsidR="000F235B">
        <w:rPr>
          <w:b/>
        </w:rPr>
        <w:t xml:space="preserve"> </w:t>
      </w:r>
      <w:r w:rsidR="00D82053" w:rsidRPr="00D82053">
        <w:t xml:space="preserve">módosítását </w:t>
      </w:r>
      <w:r w:rsidR="00E056FD" w:rsidRPr="00D82053">
        <w:t xml:space="preserve">a </w:t>
      </w:r>
      <w:r w:rsidR="000F235B">
        <w:t>melléklet</w:t>
      </w:r>
      <w:r w:rsidR="008F1517" w:rsidRPr="00D82053">
        <w:t xml:space="preserve"> szerinti tartalommal.</w:t>
      </w:r>
    </w:p>
    <w:p w14:paraId="309FB205" w14:textId="77777777" w:rsidR="00D82053" w:rsidRPr="00D82053" w:rsidRDefault="00D82053" w:rsidP="00D82053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200B61CC" w14:textId="3B08CA66" w:rsidR="00D82053" w:rsidRPr="008F1517" w:rsidRDefault="00D82053" w:rsidP="00D82053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>A Magyarországi Romák Orszá</w:t>
      </w:r>
      <w:r>
        <w:rPr>
          <w:bCs/>
          <w:color w:val="000000"/>
        </w:rPr>
        <w:t xml:space="preserve">gos Önkormányzatának Közgyűlése felhatalmazza az Elnököt </w:t>
      </w:r>
      <w:r w:rsidR="00EE1882">
        <w:rPr>
          <w:bCs/>
          <w:color w:val="000000"/>
        </w:rPr>
        <w:t xml:space="preserve">a módosítással összefüggő </w:t>
      </w:r>
      <w:r>
        <w:rPr>
          <w:bCs/>
          <w:color w:val="000000"/>
        </w:rPr>
        <w:t xml:space="preserve">feladatok elvégzésére, a </w:t>
      </w:r>
      <w:r w:rsidR="00EE1882">
        <w:rPr>
          <w:bCs/>
          <w:color w:val="000000"/>
        </w:rPr>
        <w:t xml:space="preserve">kapcsolódó </w:t>
      </w:r>
      <w:r>
        <w:rPr>
          <w:bCs/>
          <w:color w:val="000000"/>
        </w:rPr>
        <w:t xml:space="preserve">jognyilatkozatok megtételére, azok </w:t>
      </w:r>
      <w:r w:rsidR="00EE1882">
        <w:rPr>
          <w:bCs/>
          <w:color w:val="000000"/>
        </w:rPr>
        <w:t xml:space="preserve">szükségszerű </w:t>
      </w:r>
      <w:r>
        <w:rPr>
          <w:bCs/>
          <w:color w:val="000000"/>
        </w:rPr>
        <w:t>módosítására.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0352DCD0" w14:textId="15DE6F48" w:rsidR="00FD6D94" w:rsidRPr="008431F7" w:rsidRDefault="001513B7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01. 30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F85012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766919">
    <w:abstractNumId w:val="13"/>
  </w:num>
  <w:num w:numId="2" w16cid:durableId="1741635059">
    <w:abstractNumId w:val="14"/>
  </w:num>
  <w:num w:numId="3" w16cid:durableId="1307202493">
    <w:abstractNumId w:val="12"/>
  </w:num>
  <w:num w:numId="4" w16cid:durableId="296910117">
    <w:abstractNumId w:val="8"/>
  </w:num>
  <w:num w:numId="5" w16cid:durableId="1654488324">
    <w:abstractNumId w:val="5"/>
  </w:num>
  <w:num w:numId="6" w16cid:durableId="1513301923">
    <w:abstractNumId w:val="10"/>
  </w:num>
  <w:num w:numId="7" w16cid:durableId="1343825180">
    <w:abstractNumId w:val="6"/>
  </w:num>
  <w:num w:numId="8" w16cid:durableId="1492017662">
    <w:abstractNumId w:val="7"/>
  </w:num>
  <w:num w:numId="9" w16cid:durableId="1248808742">
    <w:abstractNumId w:val="9"/>
  </w:num>
  <w:num w:numId="10" w16cid:durableId="845442202">
    <w:abstractNumId w:val="0"/>
  </w:num>
  <w:num w:numId="11" w16cid:durableId="107238349">
    <w:abstractNumId w:val="1"/>
  </w:num>
  <w:num w:numId="12" w16cid:durableId="86535714">
    <w:abstractNumId w:val="2"/>
  </w:num>
  <w:num w:numId="13" w16cid:durableId="414059994">
    <w:abstractNumId w:val="3"/>
  </w:num>
  <w:num w:numId="14" w16cid:durableId="1682969959">
    <w:abstractNumId w:val="4"/>
  </w:num>
  <w:num w:numId="15" w16cid:durableId="15466762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2F8C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235B"/>
    <w:rsid w:val="000F3AAF"/>
    <w:rsid w:val="001054EA"/>
    <w:rsid w:val="00113645"/>
    <w:rsid w:val="0011532C"/>
    <w:rsid w:val="00116A48"/>
    <w:rsid w:val="001513B7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2FD2"/>
    <w:rsid w:val="00554E1E"/>
    <w:rsid w:val="00556DB5"/>
    <w:rsid w:val="00561F03"/>
    <w:rsid w:val="005678A7"/>
    <w:rsid w:val="00571F07"/>
    <w:rsid w:val="00576283"/>
    <w:rsid w:val="00585968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479F6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E7BD5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2141A"/>
    <w:rsid w:val="00A21D7B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AD7FEE"/>
    <w:rsid w:val="00B139AA"/>
    <w:rsid w:val="00B32932"/>
    <w:rsid w:val="00B4407A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82053"/>
    <w:rsid w:val="00D90AD6"/>
    <w:rsid w:val="00DA2A91"/>
    <w:rsid w:val="00DA6333"/>
    <w:rsid w:val="00DB466C"/>
    <w:rsid w:val="00DB4B24"/>
    <w:rsid w:val="00DB74F3"/>
    <w:rsid w:val="00DB7BDC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1882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2026-01-25T18:06:00Z</dcterms:created>
  <dcterms:modified xsi:type="dcterms:W3CDTF">2026-01-25T18:06:00Z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